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B0135" w14:textId="207E99BE" w:rsidR="003307E7" w:rsidRDefault="003B3A86" w:rsidP="003307E7">
      <w:pPr>
        <w:widowControl w:val="0"/>
        <w:autoSpaceDE w:val="0"/>
        <w:autoSpaceDN w:val="0"/>
        <w:adjustRightInd w:val="0"/>
        <w:ind w:left="-709" w:hanging="425"/>
        <w:rPr>
          <w:rFonts w:cs="Apple Chancery"/>
          <w:b/>
          <w:bCs/>
          <w:i/>
          <w:sz w:val="56"/>
          <w:szCs w:val="56"/>
        </w:rPr>
      </w:pPr>
      <w:r w:rsidRPr="003307E7">
        <w:rPr>
          <w:rFonts w:cs="Apple Chancery"/>
          <w:b/>
          <w:i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55EB55E6" wp14:editId="404B3CF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221865" cy="14859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961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8B9">
        <w:rPr>
          <w:rFonts w:cs="Apple Chancery"/>
          <w:b/>
          <w:bCs/>
          <w:i/>
          <w:sz w:val="56"/>
          <w:szCs w:val="56"/>
        </w:rPr>
        <w:t xml:space="preserve">          </w:t>
      </w:r>
      <w:r w:rsidR="003A723D" w:rsidRPr="003307E7">
        <w:rPr>
          <w:rFonts w:cs="Apple Chancery"/>
          <w:b/>
          <w:bCs/>
          <w:i/>
          <w:sz w:val="56"/>
          <w:szCs w:val="56"/>
        </w:rPr>
        <w:t>Cucumber</w:t>
      </w:r>
    </w:p>
    <w:p w14:paraId="3F40B51F" w14:textId="76299D44" w:rsidR="003B3A86" w:rsidRPr="003307E7" w:rsidRDefault="003307E7" w:rsidP="003307E7">
      <w:pPr>
        <w:widowControl w:val="0"/>
        <w:autoSpaceDE w:val="0"/>
        <w:autoSpaceDN w:val="0"/>
        <w:adjustRightInd w:val="0"/>
        <w:ind w:left="-709" w:hanging="425"/>
        <w:rPr>
          <w:rFonts w:cs="Apple Chancery"/>
          <w:b/>
          <w:bCs/>
          <w:i/>
          <w:sz w:val="56"/>
          <w:szCs w:val="56"/>
        </w:rPr>
      </w:pPr>
      <w:r>
        <w:rPr>
          <w:rFonts w:cs="Apple Chancery"/>
          <w:b/>
          <w:bCs/>
          <w:i/>
          <w:sz w:val="56"/>
          <w:szCs w:val="56"/>
        </w:rPr>
        <w:t xml:space="preserve">         </w:t>
      </w:r>
      <w:r w:rsidR="003A723D" w:rsidRPr="003307E7">
        <w:rPr>
          <w:rFonts w:cs="Apple Chancery"/>
          <w:b/>
          <w:bCs/>
          <w:i/>
          <w:sz w:val="56"/>
          <w:szCs w:val="56"/>
        </w:rPr>
        <w:t xml:space="preserve"> Sandwiches</w:t>
      </w:r>
    </w:p>
    <w:p w14:paraId="307148A5" w14:textId="77777777" w:rsidR="003A723D" w:rsidRPr="003B3A86" w:rsidRDefault="003B3A86" w:rsidP="003B3A86">
      <w:pPr>
        <w:widowControl w:val="0"/>
        <w:autoSpaceDE w:val="0"/>
        <w:autoSpaceDN w:val="0"/>
        <w:adjustRightInd w:val="0"/>
        <w:rPr>
          <w:rFonts w:ascii="Bickham Script Pro Regular" w:hAnsi="Bickham Script Pro Regular" w:cs="Apple Chancery"/>
          <w:bCs/>
          <w:sz w:val="144"/>
          <w:szCs w:val="144"/>
        </w:rPr>
      </w:pPr>
      <w:r>
        <w:rPr>
          <w:rFonts w:cs="Arial"/>
          <w:b/>
          <w:bCs/>
          <w:color w:val="240028"/>
          <w:sz w:val="36"/>
          <w:szCs w:val="36"/>
        </w:rPr>
        <w:t xml:space="preserve">Ingredients </w:t>
      </w:r>
    </w:p>
    <w:p w14:paraId="27E0B12B" w14:textId="3184FBDE" w:rsidR="003307E7" w:rsidRPr="003307E7" w:rsidRDefault="003B3A86" w:rsidP="003307E7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3B3A86">
        <w:rPr>
          <w:rFonts w:cs="Arial"/>
        </w:rPr>
        <w:t>Package cream cheese, softened</w:t>
      </w:r>
    </w:p>
    <w:p w14:paraId="6BD43AD2" w14:textId="77777777" w:rsidR="003B3A86" w:rsidRDefault="003A723D" w:rsidP="003B3A86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cs="Arial"/>
        </w:rPr>
      </w:pPr>
      <w:r w:rsidRPr="003B3A86">
        <w:rPr>
          <w:rFonts w:cs="Arial"/>
        </w:rPr>
        <w:t xml:space="preserve">1/3 cup mayonnaise </w:t>
      </w:r>
    </w:p>
    <w:p w14:paraId="47E18339" w14:textId="77777777" w:rsidR="003B3A86" w:rsidRDefault="003B3A86" w:rsidP="003B3A86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cs="Arial"/>
        </w:rPr>
      </w:pPr>
      <w:proofErr w:type="gramStart"/>
      <w:r>
        <w:rPr>
          <w:rFonts w:cs="Arial"/>
        </w:rPr>
        <w:t>4  medium</w:t>
      </w:r>
      <w:proofErr w:type="gramEnd"/>
      <w:r>
        <w:rPr>
          <w:rFonts w:cs="Arial"/>
        </w:rPr>
        <w:t xml:space="preserve"> cucumber, and finely  sliced </w:t>
      </w:r>
    </w:p>
    <w:p w14:paraId="31740224" w14:textId="77777777" w:rsidR="003A723D" w:rsidRDefault="003A723D" w:rsidP="003B3A86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cs="Arial"/>
        </w:rPr>
      </w:pPr>
      <w:r w:rsidRPr="003B3A86">
        <w:rPr>
          <w:rFonts w:cs="Arial"/>
        </w:rPr>
        <w:t xml:space="preserve">20 sandwich bread slices </w:t>
      </w:r>
    </w:p>
    <w:p w14:paraId="1C43D02D" w14:textId="51332DF9" w:rsidR="003A723D" w:rsidRPr="003307E7" w:rsidRDefault="003B3A86" w:rsidP="003307E7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cs="Arial"/>
        </w:rPr>
      </w:pPr>
      <w:r>
        <w:rPr>
          <w:rFonts w:cs="Arial"/>
        </w:rPr>
        <w:t xml:space="preserve">Salt and Pepper </w:t>
      </w:r>
      <w:r w:rsidR="003A723D" w:rsidRPr="003307E7">
        <w:rPr>
          <w:rFonts w:cs="Arial"/>
        </w:rPr>
        <w:tab/>
      </w:r>
    </w:p>
    <w:p w14:paraId="7096172D" w14:textId="77777777" w:rsidR="003A723D" w:rsidRPr="003B3A86" w:rsidRDefault="003A723D" w:rsidP="003A723D">
      <w:pPr>
        <w:widowControl w:val="0"/>
        <w:autoSpaceDE w:val="0"/>
        <w:autoSpaceDN w:val="0"/>
        <w:adjustRightInd w:val="0"/>
        <w:spacing w:after="240"/>
        <w:rPr>
          <w:rFonts w:cs="Arial"/>
          <w:b/>
          <w:bCs/>
          <w:color w:val="240028"/>
          <w:sz w:val="36"/>
          <w:szCs w:val="36"/>
        </w:rPr>
      </w:pPr>
      <w:r w:rsidRPr="003B3A86">
        <w:rPr>
          <w:rFonts w:cs="Arial"/>
          <w:b/>
          <w:bCs/>
          <w:color w:val="240028"/>
          <w:sz w:val="36"/>
          <w:szCs w:val="36"/>
        </w:rPr>
        <w:t>Preparation</w:t>
      </w:r>
    </w:p>
    <w:p w14:paraId="55BF5222" w14:textId="5C5C6BE2" w:rsidR="003307E7" w:rsidRPr="003307E7" w:rsidRDefault="003B3A86" w:rsidP="008B28B9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276" w:lineRule="auto"/>
        <w:rPr>
          <w:rFonts w:cs="Arial"/>
        </w:rPr>
      </w:pPr>
      <w:r>
        <w:rPr>
          <w:rFonts w:cs="Arial"/>
        </w:rPr>
        <w:t xml:space="preserve">Spread  </w:t>
      </w:r>
      <w:r w:rsidR="008B28B9">
        <w:rPr>
          <w:rFonts w:cs="Arial"/>
        </w:rPr>
        <w:t xml:space="preserve"> </w:t>
      </w:r>
      <w:r>
        <w:rPr>
          <w:rFonts w:cs="Arial"/>
        </w:rPr>
        <w:t xml:space="preserve">cream cheese </w:t>
      </w:r>
      <w:proofErr w:type="gramStart"/>
      <w:r>
        <w:rPr>
          <w:rFonts w:cs="Arial"/>
        </w:rPr>
        <w:t xml:space="preserve">evenly </w:t>
      </w:r>
      <w:r w:rsidR="003A723D" w:rsidRPr="003B3A86">
        <w:rPr>
          <w:rFonts w:cs="Arial"/>
        </w:rPr>
        <w:t xml:space="preserve"> evenly</w:t>
      </w:r>
      <w:proofErr w:type="gramEnd"/>
      <w:r>
        <w:rPr>
          <w:rFonts w:cs="Arial"/>
        </w:rPr>
        <w:t xml:space="preserve"> onto white bread slices and  slices of cucumber, spread with mayonnaise  and top with  white </w:t>
      </w:r>
      <w:r w:rsidR="003A723D" w:rsidRPr="003B3A86">
        <w:rPr>
          <w:rFonts w:cs="Arial"/>
        </w:rPr>
        <w:t xml:space="preserve">bread. </w:t>
      </w:r>
    </w:p>
    <w:p w14:paraId="3AC5A575" w14:textId="77777777" w:rsidR="003B3A86" w:rsidRDefault="003A723D" w:rsidP="008B28B9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276" w:lineRule="auto"/>
        <w:rPr>
          <w:rFonts w:cs="Arial"/>
        </w:rPr>
      </w:pPr>
      <w:r w:rsidRPr="003B3A86">
        <w:rPr>
          <w:rFonts w:cs="Arial"/>
        </w:rPr>
        <w:t xml:space="preserve">Using a 2- to 3-inch round cutter, cut sandwiches, discarding edges. </w:t>
      </w:r>
    </w:p>
    <w:p w14:paraId="21272850" w14:textId="77777777" w:rsidR="003307E7" w:rsidRDefault="003A723D" w:rsidP="008B28B9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 w:line="276" w:lineRule="auto"/>
        <w:rPr>
          <w:rFonts w:cs="Arial"/>
        </w:rPr>
      </w:pPr>
      <w:r w:rsidRPr="003B3A86">
        <w:rPr>
          <w:rFonts w:cs="Arial"/>
        </w:rPr>
        <w:t>Or cut crusts from bread, discarding crusts, and cut sandwiches into quarters. Store cucumber sandwiches in an airtight container for up to 1 hour before serving.</w:t>
      </w:r>
    </w:p>
    <w:p w14:paraId="2DBE002F" w14:textId="77777777" w:rsidR="003307E7" w:rsidRDefault="003B3A86" w:rsidP="003307E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b/>
          <w:i/>
          <w:sz w:val="56"/>
          <w:szCs w:val="56"/>
        </w:rPr>
      </w:pPr>
      <w:r w:rsidRPr="003307E7">
        <w:rPr>
          <w:b/>
          <w:i/>
          <w:sz w:val="56"/>
          <w:szCs w:val="56"/>
        </w:rPr>
        <w:t>Tuna Sandwiches</w:t>
      </w:r>
    </w:p>
    <w:p w14:paraId="07E6C749" w14:textId="6D19C6A4" w:rsidR="003307E7" w:rsidRPr="003307E7" w:rsidRDefault="003D6E36" w:rsidP="003307E7">
      <w:pPr>
        <w:widowControl w:val="0"/>
        <w:tabs>
          <w:tab w:val="left" w:pos="-426"/>
          <w:tab w:val="left" w:pos="720"/>
        </w:tabs>
        <w:autoSpaceDE w:val="0"/>
        <w:autoSpaceDN w:val="0"/>
        <w:adjustRightInd w:val="0"/>
        <w:spacing w:after="100"/>
        <w:ind w:left="-851" w:firstLine="851"/>
        <w:rPr>
          <w:rFonts w:cs="Arial"/>
        </w:rPr>
      </w:pPr>
      <w:r w:rsidRPr="003307E7">
        <w:rPr>
          <w:rFonts w:cs="Verdana"/>
          <w:b/>
          <w:bCs/>
          <w:sz w:val="36"/>
          <w:szCs w:val="36"/>
        </w:rPr>
        <w:t>Ingredients:</w:t>
      </w:r>
    </w:p>
    <w:p w14:paraId="68B4EE22" w14:textId="2A58C04B" w:rsidR="003307E7" w:rsidRDefault="003307E7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>
        <w:rPr>
          <w:rFonts w:cs="Verdana"/>
        </w:rPr>
        <w:t xml:space="preserve">2 </w:t>
      </w:r>
      <w:proofErr w:type="gramStart"/>
      <w:r>
        <w:rPr>
          <w:rFonts w:cs="Verdana"/>
        </w:rPr>
        <w:t>L</w:t>
      </w:r>
      <w:r w:rsidRPr="003307E7">
        <w:rPr>
          <w:rFonts w:cs="Verdana"/>
        </w:rPr>
        <w:t>oaves ,</w:t>
      </w:r>
      <w:proofErr w:type="gramEnd"/>
      <w:r w:rsidRPr="003307E7">
        <w:rPr>
          <w:rFonts w:cs="Verdana"/>
        </w:rPr>
        <w:t xml:space="preserve"> thin slices  bread, ends trimmed</w:t>
      </w:r>
    </w:p>
    <w:p w14:paraId="24967751" w14:textId="77777777" w:rsidR="003307E7" w:rsidRDefault="003D6E36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>2 tablespoons butter, softened</w:t>
      </w:r>
    </w:p>
    <w:p w14:paraId="04322E70" w14:textId="77777777" w:rsidR="003307E7" w:rsidRDefault="003307E7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 xml:space="preserve"> </w:t>
      </w:r>
      <w:r w:rsidR="003B3A86" w:rsidRPr="003307E7">
        <w:rPr>
          <w:rFonts w:cs="Verdana"/>
        </w:rPr>
        <w:t xml:space="preserve">4 canned </w:t>
      </w:r>
      <w:r w:rsidR="003D6E36" w:rsidRPr="003307E7">
        <w:rPr>
          <w:rFonts w:cs="Verdana"/>
        </w:rPr>
        <w:t>tuna packed in oil, drained</w:t>
      </w:r>
      <w:bookmarkStart w:id="0" w:name="_GoBack"/>
      <w:bookmarkEnd w:id="0"/>
    </w:p>
    <w:p w14:paraId="07B33DDF" w14:textId="77777777" w:rsidR="003307E7" w:rsidRDefault="003D6E36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>1 stalk celery, sliced thin</w:t>
      </w:r>
    </w:p>
    <w:p w14:paraId="1DCEA7A2" w14:textId="77777777" w:rsidR="003307E7" w:rsidRDefault="003D6E36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>1 tablespoon capers, chopped</w:t>
      </w:r>
    </w:p>
    <w:p w14:paraId="15E3714D" w14:textId="77777777" w:rsidR="003307E7" w:rsidRDefault="003D6E36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>2 tablespoons mayonnaise</w:t>
      </w:r>
    </w:p>
    <w:p w14:paraId="69A87A6D" w14:textId="517E49A0" w:rsidR="003D6E36" w:rsidRPr="003307E7" w:rsidRDefault="003307E7" w:rsidP="003307E7">
      <w:pPr>
        <w:widowControl w:val="0"/>
        <w:numPr>
          <w:ilvl w:val="0"/>
          <w:numId w:val="1"/>
        </w:numPr>
        <w:tabs>
          <w:tab w:val="left" w:pos="220"/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rPr>
          <w:rFonts w:cs="Verdana"/>
        </w:rPr>
      </w:pPr>
      <w:r w:rsidRPr="003307E7">
        <w:rPr>
          <w:rFonts w:cs="Verdana"/>
        </w:rPr>
        <w:t>S</w:t>
      </w:r>
      <w:r w:rsidR="003D6E36" w:rsidRPr="003307E7">
        <w:rPr>
          <w:rFonts w:cs="Verdana"/>
        </w:rPr>
        <w:t>alt and pepper to taste</w:t>
      </w:r>
    </w:p>
    <w:p w14:paraId="53CE1C8C" w14:textId="5AEF9DDA" w:rsidR="003D6E36" w:rsidRPr="003307E7" w:rsidRDefault="008B28B9" w:rsidP="008B28B9">
      <w:pPr>
        <w:widowControl w:val="0"/>
        <w:autoSpaceDE w:val="0"/>
        <w:autoSpaceDN w:val="0"/>
        <w:adjustRightInd w:val="0"/>
        <w:spacing w:after="360" w:line="360" w:lineRule="auto"/>
        <w:ind w:left="-851"/>
        <w:rPr>
          <w:rFonts w:cs="Verdana"/>
          <w:b/>
          <w:bCs/>
          <w:sz w:val="36"/>
          <w:szCs w:val="36"/>
        </w:rPr>
      </w:pPr>
      <w:r>
        <w:rPr>
          <w:rFonts w:cs="Verdana"/>
          <w:b/>
          <w:bCs/>
          <w:sz w:val="36"/>
          <w:szCs w:val="36"/>
        </w:rPr>
        <w:t xml:space="preserve">           </w:t>
      </w:r>
      <w:r w:rsidR="003D6E36" w:rsidRPr="003307E7">
        <w:rPr>
          <w:rFonts w:cs="Verdana"/>
          <w:b/>
          <w:bCs/>
          <w:sz w:val="36"/>
          <w:szCs w:val="36"/>
        </w:rPr>
        <w:t>Preparation:</w:t>
      </w:r>
    </w:p>
    <w:p w14:paraId="0783C713" w14:textId="77777777" w:rsidR="003307E7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  <w:rPr>
          <w:rFonts w:cs="Verdana"/>
        </w:rPr>
      </w:pPr>
      <w:r w:rsidRPr="003307E7">
        <w:rPr>
          <w:rFonts w:cs="Verdana"/>
        </w:rPr>
        <w:t xml:space="preserve">Prepare the bread by spreading a thin layer of butter on one side of each slice. </w:t>
      </w:r>
    </w:p>
    <w:p w14:paraId="348EA4EF" w14:textId="77777777" w:rsidR="003307E7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</w:pPr>
      <w:r w:rsidRPr="003307E7">
        <w:rPr>
          <w:rFonts w:cs="Verdana"/>
        </w:rPr>
        <w:t xml:space="preserve">Break up the tuna in a medium size bowl. </w:t>
      </w:r>
    </w:p>
    <w:p w14:paraId="24F787DD" w14:textId="77777777" w:rsidR="003307E7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</w:pPr>
      <w:r w:rsidRPr="003307E7">
        <w:rPr>
          <w:rFonts w:cs="Verdana"/>
        </w:rPr>
        <w:t xml:space="preserve">Add all other ingredients and mix together well. </w:t>
      </w:r>
    </w:p>
    <w:p w14:paraId="461273ED" w14:textId="77777777" w:rsidR="003307E7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</w:pPr>
      <w:r w:rsidRPr="003307E7">
        <w:rPr>
          <w:rFonts w:cs="Verdana"/>
        </w:rPr>
        <w:t>Divide tuna salad between 5 slices of bread.</w:t>
      </w:r>
    </w:p>
    <w:p w14:paraId="19082777" w14:textId="77777777" w:rsidR="003307E7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</w:pPr>
      <w:r w:rsidRPr="003307E7">
        <w:rPr>
          <w:rFonts w:cs="Verdana"/>
        </w:rPr>
        <w:t xml:space="preserve"> Cover each half with another slice of bread and press down.</w:t>
      </w:r>
    </w:p>
    <w:p w14:paraId="2529F6BC" w14:textId="68DED246" w:rsidR="003D6E36" w:rsidRPr="003307E7" w:rsidRDefault="003D6E36" w:rsidP="003307E7">
      <w:pPr>
        <w:pStyle w:val="ListParagraph"/>
        <w:numPr>
          <w:ilvl w:val="0"/>
          <w:numId w:val="11"/>
        </w:numPr>
        <w:spacing w:line="360" w:lineRule="auto"/>
      </w:pPr>
      <w:r w:rsidRPr="003307E7">
        <w:rPr>
          <w:rFonts w:cs="Verdana"/>
        </w:rPr>
        <w:t xml:space="preserve"> Cut each sandwich on diagonal and place on serving plate. </w:t>
      </w:r>
    </w:p>
    <w:sectPr w:rsidR="003D6E36" w:rsidRPr="003307E7" w:rsidSect="008B28B9">
      <w:pgSz w:w="12240" w:h="15840"/>
      <w:pgMar w:top="510" w:right="1800" w:bottom="1440" w:left="79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ickham Script Pro Regular">
    <w:panose1 w:val="030304020407070D0D06"/>
    <w:charset w:val="00"/>
    <w:family w:val="auto"/>
    <w:pitch w:val="variable"/>
    <w:sig w:usb0="800000AF" w:usb1="5000204B" w:usb2="00000000" w:usb3="00000000" w:csb0="0000009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2765419"/>
    <w:multiLevelType w:val="hybridMultilevel"/>
    <w:tmpl w:val="2070EFF6"/>
    <w:lvl w:ilvl="0" w:tplc="1B6A3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C11A8"/>
    <w:multiLevelType w:val="hybridMultilevel"/>
    <w:tmpl w:val="6352D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7273A"/>
    <w:multiLevelType w:val="hybridMultilevel"/>
    <w:tmpl w:val="2786C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A54EA"/>
    <w:multiLevelType w:val="hybridMultilevel"/>
    <w:tmpl w:val="B55C2BBC"/>
    <w:lvl w:ilvl="0" w:tplc="1B6A3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3755A"/>
    <w:multiLevelType w:val="hybridMultilevel"/>
    <w:tmpl w:val="7D243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31C09"/>
    <w:multiLevelType w:val="hybridMultilevel"/>
    <w:tmpl w:val="C50632FE"/>
    <w:lvl w:ilvl="0" w:tplc="1B6A3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3D"/>
    <w:rsid w:val="003307E7"/>
    <w:rsid w:val="003A723D"/>
    <w:rsid w:val="003B3A86"/>
    <w:rsid w:val="003C7320"/>
    <w:rsid w:val="003D6E36"/>
    <w:rsid w:val="008B28B9"/>
    <w:rsid w:val="009E5898"/>
    <w:rsid w:val="00BD001D"/>
    <w:rsid w:val="00DD1082"/>
    <w:rsid w:val="00DE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3701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2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2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A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2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2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DF4305-411F-3542-B93B-234A1AA7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1009</Characters>
  <Application>Microsoft Macintosh Word</Application>
  <DocSecurity>0</DocSecurity>
  <Lines>8</Lines>
  <Paragraphs>2</Paragraphs>
  <ScaleCrop>false</ScaleCrop>
  <Company>Catholic Education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5</cp:revision>
  <dcterms:created xsi:type="dcterms:W3CDTF">2012-06-11T15:55:00Z</dcterms:created>
  <dcterms:modified xsi:type="dcterms:W3CDTF">2012-06-13T03:03:00Z</dcterms:modified>
</cp:coreProperties>
</file>